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02093DE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A6A46">
              <w:rPr>
                <w:rFonts w:ascii="Arial" w:hAnsi="Arial" w:cs="Arial"/>
                <w:sz w:val="28"/>
                <w:szCs w:val="28"/>
              </w:rPr>
              <w:t>054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60DD7962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1A6A46">
              <w:rPr>
                <w:rFonts w:ascii="Arial" w:hAnsi="Arial" w:cs="Arial"/>
                <w:sz w:val="28"/>
                <w:szCs w:val="28"/>
              </w:rPr>
              <w:t>045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22490B2" w14:textId="77777777" w:rsidR="001A6A46" w:rsidRDefault="005276F9" w:rsidP="001A6A46">
      <w:pPr>
        <w:tabs>
          <w:tab w:val="left" w:pos="993"/>
        </w:tabs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12761470"/>
      <w:r w:rsidR="001A6A46">
        <w:rPr>
          <w:rFonts w:ascii="Arial" w:hAnsi="Arial" w:cs="Arial"/>
          <w:b/>
          <w:bCs/>
          <w:sz w:val="22"/>
          <w:szCs w:val="22"/>
        </w:rPr>
        <w:t>REGISTRO DE PREÇOS</w:t>
      </w:r>
      <w:r w:rsidR="001A6A46">
        <w:rPr>
          <w:rFonts w:ascii="Arial" w:hAnsi="Arial" w:cs="Arial"/>
          <w:sz w:val="22"/>
          <w:szCs w:val="22"/>
        </w:rPr>
        <w:t xml:space="preserve"> para aquisição de material de consumo em atendimento ao Programa Odontológico </w:t>
      </w:r>
      <w:r w:rsidR="001A6A46">
        <w:rPr>
          <w:rFonts w:ascii="Arial" w:hAnsi="Arial" w:cs="Arial"/>
        </w:rPr>
        <w:t>Sorrindo no Campo</w:t>
      </w:r>
      <w:r w:rsidR="001A6A46">
        <w:rPr>
          <w:rFonts w:ascii="Arial" w:hAnsi="Arial" w:cs="Arial"/>
          <w:sz w:val="22"/>
          <w:szCs w:val="22"/>
        </w:rPr>
        <w:t xml:space="preserve"> do </w:t>
      </w:r>
      <w:r w:rsidR="001A6A46">
        <w:rPr>
          <w:rFonts w:ascii="Arial" w:hAnsi="Arial" w:cs="Arial"/>
          <w:b/>
          <w:bCs/>
          <w:sz w:val="22"/>
          <w:szCs w:val="22"/>
        </w:rPr>
        <w:t>SENAR AR/MS.</w:t>
      </w:r>
      <w:bookmarkEnd w:id="0"/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2A66B53A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143398E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001E6DCB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6671632">
    <w:abstractNumId w:val="1"/>
  </w:num>
  <w:num w:numId="2" w16cid:durableId="363940673">
    <w:abstractNumId w:val="17"/>
  </w:num>
  <w:num w:numId="3" w16cid:durableId="487399857">
    <w:abstractNumId w:val="14"/>
  </w:num>
  <w:num w:numId="4" w16cid:durableId="1860198560">
    <w:abstractNumId w:val="10"/>
  </w:num>
  <w:num w:numId="5" w16cid:durableId="1434203223">
    <w:abstractNumId w:val="15"/>
  </w:num>
  <w:num w:numId="6" w16cid:durableId="640155898">
    <w:abstractNumId w:val="12"/>
  </w:num>
  <w:num w:numId="7" w16cid:durableId="636686442">
    <w:abstractNumId w:val="7"/>
  </w:num>
  <w:num w:numId="8" w16cid:durableId="371268210">
    <w:abstractNumId w:val="13"/>
  </w:num>
  <w:num w:numId="9" w16cid:durableId="2063868897">
    <w:abstractNumId w:val="8"/>
  </w:num>
  <w:num w:numId="10" w16cid:durableId="1804345047">
    <w:abstractNumId w:val="9"/>
  </w:num>
  <w:num w:numId="11" w16cid:durableId="1614435812">
    <w:abstractNumId w:val="11"/>
  </w:num>
  <w:num w:numId="12" w16cid:durableId="1375814598">
    <w:abstractNumId w:val="0"/>
  </w:num>
  <w:num w:numId="13" w16cid:durableId="37362838">
    <w:abstractNumId w:val="16"/>
  </w:num>
  <w:num w:numId="14" w16cid:durableId="170663804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A46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55</cp:revision>
  <cp:lastPrinted>2017-11-23T18:02:00Z</cp:lastPrinted>
  <dcterms:created xsi:type="dcterms:W3CDTF">2016-02-15T13:56:00Z</dcterms:created>
  <dcterms:modified xsi:type="dcterms:W3CDTF">2022-10-27T14:47:00Z</dcterms:modified>
</cp:coreProperties>
</file>