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24"/>
      </w:tblGrid>
      <w:tr w:rsidR="00B249BC" w:rsidRPr="004B0F5B" w14:paraId="51C2250F" w14:textId="77777777" w:rsidTr="007A3064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20B6B92" w:rsidR="003C3E0E" w:rsidRPr="004B0F5B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6D7EEA">
              <w:rPr>
                <w:rFonts w:ascii="Arial" w:hAnsi="Arial" w:cs="Arial"/>
                <w:b/>
                <w:bCs/>
                <w:sz w:val="26"/>
                <w:szCs w:val="26"/>
              </w:rPr>
              <w:t>VIII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1A696EE0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 </w:t>
      </w:r>
      <w:r w:rsidRPr="004B0F5B">
        <w:rPr>
          <w:rFonts w:ascii="Arial" w:hAnsi="Arial" w:cs="Arial"/>
        </w:rPr>
        <w:t xml:space="preserve"> </w:t>
      </w:r>
      <w:r w:rsidRPr="004B0F5B">
        <w:rPr>
          <w:rFonts w:ascii="Arial" w:hAnsi="Arial" w:cs="Arial"/>
          <w:b/>
          <w:highlight w:val="yellow"/>
        </w:rPr>
        <w:t xml:space="preserve">_____________ nº </w:t>
      </w:r>
      <w:proofErr w:type="spellStart"/>
      <w:r w:rsidRPr="004B0F5B">
        <w:rPr>
          <w:rFonts w:ascii="Arial" w:hAnsi="Arial" w:cs="Arial"/>
          <w:b/>
          <w:highlight w:val="yellow"/>
        </w:rPr>
        <w:t>xxx</w:t>
      </w:r>
      <w:proofErr w:type="spellEnd"/>
      <w:r w:rsidRPr="004B0F5B">
        <w:rPr>
          <w:rFonts w:ascii="Arial" w:hAnsi="Arial" w:cs="Arial"/>
          <w:b/>
          <w:highlight w:val="yellow"/>
        </w:rPr>
        <w:t>/20</w:t>
      </w:r>
      <w:r w:rsidR="001F691C" w:rsidRPr="004B0F5B">
        <w:rPr>
          <w:rFonts w:ascii="Arial" w:hAnsi="Arial" w:cs="Arial"/>
          <w:b/>
          <w:highlight w:val="yellow"/>
        </w:rPr>
        <w:t>___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38AA42B3" w14:textId="1495784C" w:rsidR="00BC5297" w:rsidRPr="004B0F5B" w:rsidRDefault="00BC5297" w:rsidP="007A3064">
      <w:pPr>
        <w:widowControl w:val="0"/>
        <w:spacing w:before="24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44D87E8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6D63A5F9" w14:textId="22E3215E" w:rsidR="00EE38C2" w:rsidRDefault="00EE38C2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352D4FE" w14:textId="77777777" w:rsidR="0032062A" w:rsidRDefault="0032062A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</w:p>
    <w:p w14:paraId="622B275C" w14:textId="19F6276A" w:rsidR="00EE38C2" w:rsidRPr="00EE38C2" w:rsidRDefault="00EE38C2" w:rsidP="00EE38C2">
      <w:pPr>
        <w:pStyle w:val="Default"/>
        <w:jc w:val="both"/>
        <w:rPr>
          <w:rFonts w:ascii="Arial" w:eastAsia="Times New Roman" w:hAnsi="Arial" w:cs="Arial"/>
          <w:b/>
          <w:color w:val="C00000"/>
          <w:sz w:val="20"/>
          <w:szCs w:val="20"/>
        </w:rPr>
      </w:pPr>
      <w:bookmarkStart w:id="0" w:name="_Hlk73008134"/>
      <w:r w:rsidRPr="00EE38C2">
        <w:rPr>
          <w:rFonts w:ascii="Arial" w:eastAsia="Times New Roman" w:hAnsi="Arial" w:cs="Arial"/>
          <w:b/>
          <w:color w:val="C00000"/>
          <w:sz w:val="20"/>
          <w:szCs w:val="20"/>
        </w:rPr>
        <w:t xml:space="preserve">INSTRUÇÃO: </w:t>
      </w:r>
    </w:p>
    <w:p w14:paraId="1FAE2542" w14:textId="19C90EAE" w:rsidR="001F691C" w:rsidRPr="00EE38C2" w:rsidRDefault="00EE38C2" w:rsidP="00EE38C2">
      <w:pPr>
        <w:jc w:val="both"/>
        <w:rPr>
          <w:rFonts w:ascii="Arial" w:hAnsi="Arial" w:cs="Arial"/>
          <w:color w:val="C00000"/>
          <w:sz w:val="20"/>
          <w:szCs w:val="20"/>
        </w:rPr>
      </w:pPr>
      <w:r w:rsidRPr="00EE38C2">
        <w:rPr>
          <w:rFonts w:ascii="Arial" w:hAnsi="Arial" w:cs="Arial"/>
          <w:b/>
          <w:color w:val="C00000"/>
          <w:sz w:val="20"/>
          <w:szCs w:val="20"/>
        </w:rPr>
        <w:t>ESTE DOCUMENTO DEVERÁ SER PREENCHIDO EM PAPEL TIMBRADO DA EMPRESA PROPONENTE E ASSINADO POR SEU RESPONSÁVEL LEGAL.</w:t>
      </w:r>
      <w:bookmarkEnd w:id="0"/>
    </w:p>
    <w:sectPr w:rsidR="001F691C" w:rsidRPr="00EE38C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7CFA" w14:textId="77777777" w:rsidR="004D0E67" w:rsidRDefault="004D0E67" w:rsidP="00DE0782">
      <w:pPr>
        <w:spacing w:after="0" w:line="240" w:lineRule="auto"/>
      </w:pPr>
      <w:r>
        <w:separator/>
      </w:r>
    </w:p>
  </w:endnote>
  <w:endnote w:type="continuationSeparator" w:id="0">
    <w:p w14:paraId="62C9F692" w14:textId="77777777" w:rsidR="004D0E67" w:rsidRDefault="004D0E67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4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68"/>
      <w:gridCol w:w="2369"/>
      <w:gridCol w:w="2368"/>
      <w:gridCol w:w="2369"/>
    </w:tblGrid>
    <w:tr w:rsidR="00025B4D" w:rsidRPr="009E0FA2" w14:paraId="105C456B" w14:textId="77777777" w:rsidTr="002D226A">
      <w:trPr>
        <w:cantSplit/>
        <w:trHeight w:val="283"/>
        <w:jc w:val="center"/>
      </w:trPr>
      <w:tc>
        <w:tcPr>
          <w:tcW w:w="2368" w:type="dxa"/>
          <w:vAlign w:val="center"/>
        </w:tcPr>
        <w:p w14:paraId="443ECF42" w14:textId="77777777" w:rsidR="00025B4D" w:rsidRPr="00AE604B" w:rsidRDefault="00025B4D" w:rsidP="00025B4D">
          <w:pPr>
            <w:pStyle w:val="Rodap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38A1E427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bCs/>
              <w:sz w:val="18"/>
              <w:szCs w:val="18"/>
              <w:lang w:eastAsia="pt-BR"/>
            </w:rPr>
          </w:pPr>
        </w:p>
      </w:tc>
      <w:tc>
        <w:tcPr>
          <w:tcW w:w="2368" w:type="dxa"/>
          <w:vAlign w:val="center"/>
        </w:tcPr>
        <w:p w14:paraId="35BA8974" w14:textId="77777777" w:rsidR="00025B4D" w:rsidRPr="00AE604B" w:rsidRDefault="00025B4D" w:rsidP="00025B4D">
          <w:pPr>
            <w:pStyle w:val="Rodap"/>
            <w:jc w:val="center"/>
            <w:rPr>
              <w:rFonts w:ascii="Arial" w:hAnsi="Arial" w:cs="Arial"/>
              <w:sz w:val="18"/>
              <w:szCs w:val="18"/>
              <w:lang w:eastAsia="pt-BR"/>
            </w:rPr>
          </w:pPr>
        </w:p>
      </w:tc>
      <w:tc>
        <w:tcPr>
          <w:tcW w:w="2369" w:type="dxa"/>
          <w:vAlign w:val="center"/>
        </w:tcPr>
        <w:p w14:paraId="50380673" w14:textId="77777777" w:rsidR="00025B4D" w:rsidRPr="00AE604B" w:rsidRDefault="00025B4D" w:rsidP="00025B4D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  <w:lang w:eastAsia="pt-BR"/>
            </w:rPr>
          </w:pP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Página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PAGE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20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sz w:val="18"/>
              <w:szCs w:val="18"/>
              <w:lang w:eastAsia="pt-BR"/>
            </w:rPr>
            <w:t>de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t xml:space="preserve"> 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begin"/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instrText>NUMPAGES  \* Arabic  \* MERGEFORMAT</w:instrTex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separate"/>
          </w:r>
          <w:r>
            <w:rPr>
              <w:rFonts w:ascii="Arial" w:hAnsi="Arial" w:cs="Arial"/>
              <w:b/>
              <w:noProof/>
              <w:sz w:val="18"/>
              <w:szCs w:val="18"/>
              <w:lang w:eastAsia="pt-BR"/>
            </w:rPr>
            <w:t>28</w:t>
          </w:r>
          <w:r w:rsidRPr="00AE604B">
            <w:rPr>
              <w:rFonts w:ascii="Arial" w:hAnsi="Arial" w:cs="Arial"/>
              <w:b/>
              <w:sz w:val="18"/>
              <w:szCs w:val="18"/>
              <w:lang w:eastAsia="pt-BR"/>
            </w:rPr>
            <w:fldChar w:fldCharType="end"/>
          </w:r>
        </w:p>
      </w:tc>
    </w:tr>
  </w:tbl>
  <w:p w14:paraId="058F8EDF" w14:textId="77777777" w:rsidR="00025B4D" w:rsidRDefault="00025B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22470" w14:textId="77777777" w:rsidR="004D0E67" w:rsidRDefault="004D0E67" w:rsidP="00DE0782">
      <w:pPr>
        <w:spacing w:after="0" w:line="240" w:lineRule="auto"/>
      </w:pPr>
      <w:r>
        <w:separator/>
      </w:r>
    </w:p>
  </w:footnote>
  <w:footnote w:type="continuationSeparator" w:id="0">
    <w:p w14:paraId="3641DAF0" w14:textId="77777777" w:rsidR="004D0E67" w:rsidRDefault="004D0E67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25B4D"/>
    <w:rsid w:val="000717C7"/>
    <w:rsid w:val="00080C17"/>
    <w:rsid w:val="000852E2"/>
    <w:rsid w:val="000A5A6E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43F0"/>
    <w:rsid w:val="00185ED6"/>
    <w:rsid w:val="001873E7"/>
    <w:rsid w:val="001B6F70"/>
    <w:rsid w:val="001C521F"/>
    <w:rsid w:val="001D148B"/>
    <w:rsid w:val="001F691C"/>
    <w:rsid w:val="001F770A"/>
    <w:rsid w:val="0020299E"/>
    <w:rsid w:val="00232AD5"/>
    <w:rsid w:val="002569EF"/>
    <w:rsid w:val="00274814"/>
    <w:rsid w:val="002D353B"/>
    <w:rsid w:val="002F6981"/>
    <w:rsid w:val="00310B1C"/>
    <w:rsid w:val="00311FCD"/>
    <w:rsid w:val="0032062A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4C3782"/>
    <w:rsid w:val="004D0E67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D7EEA"/>
    <w:rsid w:val="006E3816"/>
    <w:rsid w:val="006F1DF5"/>
    <w:rsid w:val="00791633"/>
    <w:rsid w:val="00795D6F"/>
    <w:rsid w:val="00796111"/>
    <w:rsid w:val="007A3064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A2CEE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E38C2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E38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7F115-39F5-4EE6-8263-FD949A8A4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3</cp:revision>
  <cp:lastPrinted>2021-08-23T12:53:00Z</cp:lastPrinted>
  <dcterms:created xsi:type="dcterms:W3CDTF">2021-07-28T20:15:00Z</dcterms:created>
  <dcterms:modified xsi:type="dcterms:W3CDTF">2021-08-23T12:53:00Z</dcterms:modified>
</cp:coreProperties>
</file>