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68885828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89328F">
              <w:rPr>
                <w:rFonts w:ascii="Arial" w:hAnsi="Arial" w:cs="Arial"/>
                <w:sz w:val="28"/>
                <w:szCs w:val="28"/>
              </w:rPr>
              <w:t>029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89328F">
              <w:rPr>
                <w:rFonts w:ascii="Arial" w:hAnsi="Arial" w:cs="Arial"/>
                <w:sz w:val="28"/>
                <w:szCs w:val="28"/>
              </w:rPr>
              <w:t>1</w:t>
            </w:r>
          </w:p>
          <w:p w14:paraId="560DD036" w14:textId="3DC9F3F5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89328F">
              <w:rPr>
                <w:rFonts w:ascii="Arial" w:hAnsi="Arial" w:cs="Arial"/>
                <w:sz w:val="28"/>
                <w:szCs w:val="28"/>
              </w:rPr>
              <w:t>025/2021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72C274A2" w14:textId="68AEB7C7" w:rsidR="0089328F" w:rsidRPr="002062E2" w:rsidRDefault="005276F9" w:rsidP="00635001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89328F" w:rsidRPr="002062E2">
        <w:rPr>
          <w:rFonts w:ascii="Arial" w:hAnsi="Arial" w:cs="Arial"/>
          <w:sz w:val="22"/>
          <w:szCs w:val="22"/>
        </w:rPr>
        <w:t xml:space="preserve">Aquisição de equipamentos </w:t>
      </w:r>
      <w:r w:rsidR="008018C2">
        <w:rPr>
          <w:rFonts w:ascii="Arial" w:hAnsi="Arial" w:cs="Arial"/>
          <w:sz w:val="22"/>
          <w:szCs w:val="22"/>
        </w:rPr>
        <w:t xml:space="preserve">de </w:t>
      </w:r>
      <w:r w:rsidR="0089328F" w:rsidRPr="002062E2">
        <w:rPr>
          <w:rFonts w:ascii="Arial" w:hAnsi="Arial" w:cs="Arial"/>
          <w:sz w:val="22"/>
          <w:szCs w:val="22"/>
        </w:rPr>
        <w:t xml:space="preserve">fotografia e filmagem para atender as necessidades do </w:t>
      </w:r>
      <w:r w:rsidR="0089328F" w:rsidRPr="002062E2">
        <w:rPr>
          <w:rFonts w:ascii="Arial" w:hAnsi="Arial" w:cs="Arial"/>
          <w:b/>
          <w:bCs/>
          <w:sz w:val="22"/>
          <w:szCs w:val="22"/>
        </w:rPr>
        <w:t>SENAR-AR/MS.</w:t>
      </w:r>
    </w:p>
    <w:p w14:paraId="192598AA" w14:textId="77777777" w:rsidR="00CD15D8" w:rsidRPr="00635001" w:rsidRDefault="00CD15D8" w:rsidP="00635001">
      <w:pPr>
        <w:spacing w:line="360" w:lineRule="auto"/>
        <w:jc w:val="both"/>
        <w:rPr>
          <w:rFonts w:ascii="Arial" w:hAnsi="Arial" w:cs="Arial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52DF7477" w:rsidR="005276F9" w:rsidRPr="00173E6D" w:rsidRDefault="005276F9" w:rsidP="002062E2">
      <w:pPr>
        <w:pStyle w:val="Corpodetexto"/>
        <w:tabs>
          <w:tab w:val="left" w:pos="6000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2062E2">
        <w:rPr>
          <w:rFonts w:ascii="Arial" w:hAnsi="Arial" w:cs="Arial"/>
          <w:b w:val="0"/>
          <w:sz w:val="22"/>
          <w:szCs w:val="22"/>
        </w:rPr>
        <w:t>1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  <w:r w:rsidR="002062E2">
        <w:rPr>
          <w:rFonts w:ascii="Arial" w:hAnsi="Arial" w:cs="Arial"/>
          <w:b w:val="0"/>
          <w:sz w:val="22"/>
          <w:szCs w:val="22"/>
        </w:rPr>
        <w:tab/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4BD7286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r w:rsidR="002062E2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licitacoes</w:t>
      </w:r>
      <w:r w:rsidR="0089328F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@senarms.org.br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8"/>
      <w:headerReference w:type="default" r:id="rId9"/>
      <w:footerReference w:type="default" r:id="rId10"/>
      <w:headerReference w:type="first" r:id="rId11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C7182" w14:textId="77777777" w:rsidR="00B7492B" w:rsidRDefault="00B7492B">
      <w:r>
        <w:separator/>
      </w:r>
    </w:p>
  </w:endnote>
  <w:endnote w:type="continuationSeparator" w:id="0">
    <w:p w14:paraId="524532E0" w14:textId="77777777" w:rsidR="00B7492B" w:rsidRDefault="00B74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59A65632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89328F">
            <w:rPr>
              <w:rFonts w:ascii="Arial" w:hAnsi="Arial" w:cs="Arial"/>
              <w:sz w:val="18"/>
              <w:szCs w:val="20"/>
            </w:rPr>
            <w:t>046</w:t>
          </w:r>
          <w:r w:rsidR="00B51613">
            <w:rPr>
              <w:rFonts w:ascii="Arial" w:hAnsi="Arial" w:cs="Arial"/>
              <w:sz w:val="18"/>
              <w:szCs w:val="20"/>
            </w:rPr>
            <w:t>/20</w:t>
          </w:r>
          <w:r w:rsidR="00292FB8">
            <w:rPr>
              <w:rFonts w:ascii="Arial" w:hAnsi="Arial" w:cs="Arial"/>
              <w:sz w:val="18"/>
              <w:szCs w:val="20"/>
            </w:rPr>
            <w:t>2</w:t>
          </w:r>
          <w:r w:rsidR="0089328F">
            <w:rPr>
              <w:rFonts w:ascii="Arial" w:hAnsi="Arial" w:cs="Arial"/>
              <w:sz w:val="18"/>
              <w:szCs w:val="20"/>
            </w:rPr>
            <w:t>1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300D1" w14:textId="77777777" w:rsidR="00B7492B" w:rsidRDefault="00B7492B">
      <w:r>
        <w:separator/>
      </w:r>
    </w:p>
  </w:footnote>
  <w:footnote w:type="continuationSeparator" w:id="0">
    <w:p w14:paraId="66A491A1" w14:textId="77777777" w:rsidR="00B7492B" w:rsidRDefault="00B74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5267EAC7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77A6A4D6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4ED65D1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062E2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170"/>
    <w:rsid w:val="00617C5F"/>
    <w:rsid w:val="00624C1B"/>
    <w:rsid w:val="00625EB4"/>
    <w:rsid w:val="00625F88"/>
    <w:rsid w:val="006275DB"/>
    <w:rsid w:val="00631AF2"/>
    <w:rsid w:val="00632287"/>
    <w:rsid w:val="006343FE"/>
    <w:rsid w:val="00635001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18C2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28F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492B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194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58</cp:revision>
  <cp:lastPrinted>2017-11-23T18:02:00Z</cp:lastPrinted>
  <dcterms:created xsi:type="dcterms:W3CDTF">2016-02-15T13:56:00Z</dcterms:created>
  <dcterms:modified xsi:type="dcterms:W3CDTF">2021-06-10T17:23:00Z</dcterms:modified>
</cp:coreProperties>
</file>