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9EA18B1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CB2E6A">
              <w:rPr>
                <w:rFonts w:ascii="Arial" w:hAnsi="Arial" w:cs="Arial"/>
                <w:sz w:val="28"/>
                <w:szCs w:val="28"/>
              </w:rPr>
              <w:t>006/2022</w:t>
            </w:r>
          </w:p>
          <w:p w14:paraId="560DD036" w14:textId="5EED3ED3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CB2E6A">
              <w:rPr>
                <w:rFonts w:ascii="Arial" w:hAnsi="Arial" w:cs="Arial"/>
                <w:sz w:val="28"/>
                <w:szCs w:val="28"/>
              </w:rPr>
              <w:t>005/2022</w:t>
            </w:r>
          </w:p>
        </w:tc>
      </w:tr>
    </w:tbl>
    <w:p w14:paraId="7ACF17AE" w14:textId="77777777" w:rsidR="00CB2E6A" w:rsidRPr="00E90891" w:rsidRDefault="005276F9" w:rsidP="00CB2E6A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B2E6A">
        <w:rPr>
          <w:rFonts w:ascii="Tahoma" w:hAnsi="Tahoma" w:cs="Tahoma"/>
          <w:b/>
        </w:rPr>
        <w:t xml:space="preserve">Registro de Preços </w:t>
      </w:r>
      <w:r w:rsidR="00CB2E6A">
        <w:rPr>
          <w:rFonts w:ascii="Tahoma" w:hAnsi="Tahoma" w:cs="Tahoma"/>
          <w:bCs/>
        </w:rPr>
        <w:t xml:space="preserve">para </w:t>
      </w:r>
      <w:r w:rsidR="00CB2E6A" w:rsidRPr="00E90891">
        <w:rPr>
          <w:rFonts w:ascii="Arial" w:hAnsi="Arial" w:cs="Arial"/>
          <w:sz w:val="22"/>
          <w:szCs w:val="22"/>
        </w:rPr>
        <w:t xml:space="preserve">aquisição aviamentos </w:t>
      </w:r>
      <w:r w:rsidR="00CB2E6A">
        <w:rPr>
          <w:rFonts w:ascii="Arial" w:hAnsi="Arial" w:cs="Arial"/>
          <w:sz w:val="22"/>
          <w:szCs w:val="22"/>
        </w:rPr>
        <w:t xml:space="preserve">para atender as demandas do SENAR-AR/MS. </w:t>
      </w:r>
    </w:p>
    <w:p w14:paraId="525E7258" w14:textId="75CC789A" w:rsidR="006B120E" w:rsidRPr="00173E6D" w:rsidRDefault="003B4904" w:rsidP="00CB2E6A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12662AC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CD3023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EBDDF7D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B8640B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licitacoes@senarms.org.br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C3DD6" w14:textId="77777777" w:rsidR="00863A01" w:rsidRDefault="00863A0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863A01">
      <w:trPr>
        <w:cantSplit/>
        <w:trHeight w:val="70"/>
        <w:jc w:val="center"/>
      </w:trPr>
      <w:tc>
        <w:tcPr>
          <w:tcW w:w="3209" w:type="dxa"/>
          <w:vAlign w:val="center"/>
        </w:tcPr>
        <w:p w14:paraId="28A9D9E9" w14:textId="549E0A77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CBFBB" w14:textId="77777777" w:rsidR="00863A01" w:rsidRDefault="00863A0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1E467B01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0E9A444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0522ACA9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3A01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640B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2E6A"/>
    <w:rsid w:val="00CB4AFA"/>
    <w:rsid w:val="00CC23B6"/>
    <w:rsid w:val="00CC3F13"/>
    <w:rsid w:val="00CC6897"/>
    <w:rsid w:val="00CC6A6E"/>
    <w:rsid w:val="00CD15D8"/>
    <w:rsid w:val="00CD1695"/>
    <w:rsid w:val="00CD3023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192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57</cp:revision>
  <cp:lastPrinted>2021-05-20T14:00:00Z</cp:lastPrinted>
  <dcterms:created xsi:type="dcterms:W3CDTF">2016-02-15T13:56:00Z</dcterms:created>
  <dcterms:modified xsi:type="dcterms:W3CDTF">2022-02-23T20:23:00Z</dcterms:modified>
</cp:coreProperties>
</file>