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A13C049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B2B1B">
              <w:rPr>
                <w:rFonts w:ascii="Arial" w:hAnsi="Arial" w:cs="Arial"/>
                <w:sz w:val="28"/>
                <w:szCs w:val="28"/>
              </w:rPr>
              <w:t>002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EB2B1B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60DD036" w14:textId="03AE96C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B2B1B">
              <w:rPr>
                <w:rFonts w:ascii="Arial" w:hAnsi="Arial" w:cs="Arial"/>
                <w:sz w:val="28"/>
                <w:szCs w:val="28"/>
              </w:rPr>
              <w:t>002/2021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65ECA5F2" w:rsidR="00CD15D8" w:rsidRPr="00173E6D" w:rsidRDefault="005276F9" w:rsidP="0015179D">
      <w:pPr>
        <w:pStyle w:val="PargrafodaLista"/>
        <w:widowControl w:val="0"/>
        <w:shd w:val="clear" w:color="auto" w:fill="FFFFFF"/>
        <w:tabs>
          <w:tab w:val="left" w:pos="284"/>
        </w:tabs>
        <w:spacing w:before="12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61344271"/>
      <w:r w:rsidR="0015179D" w:rsidRPr="00591ED4">
        <w:rPr>
          <w:rFonts w:ascii="Arial" w:hAnsi="Arial" w:cs="Arial"/>
          <w:sz w:val="22"/>
          <w:szCs w:val="22"/>
        </w:rPr>
        <w:t>Contratação de pessoa jurídica para prestação de serviços de intermediação/agenciamento na aquisição de passagens aéreas nacionais e fretamento de aeronaves (Agência de Viagens).</w:t>
      </w:r>
      <w:bookmarkEnd w:id="0"/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37D5BAB1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15179D" w:rsidRPr="004F4B75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15179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5247E49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15179D">
            <w:rPr>
              <w:rFonts w:ascii="Arial" w:hAnsi="Arial" w:cs="Arial"/>
              <w:sz w:val="18"/>
              <w:szCs w:val="20"/>
            </w:rPr>
            <w:t>002/2021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2309" w14:textId="0081A55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BE58" w14:textId="08B18EF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97EC" w14:textId="23975AC3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179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2B1B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1517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55</cp:revision>
  <cp:lastPrinted>2021-01-15T15:42:00Z</cp:lastPrinted>
  <dcterms:created xsi:type="dcterms:W3CDTF">2016-02-15T13:56:00Z</dcterms:created>
  <dcterms:modified xsi:type="dcterms:W3CDTF">2021-02-10T20:14:00Z</dcterms:modified>
</cp:coreProperties>
</file>