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11DEF" w14:textId="77777777" w:rsidR="005276F9" w:rsidRPr="006E05F9" w:rsidRDefault="005276F9" w:rsidP="005276F9">
      <w:pPr>
        <w:pStyle w:val="Corpodetexto"/>
        <w:spacing w:line="360" w:lineRule="auto"/>
        <w:rPr>
          <w:rStyle w:val="Forte"/>
        </w:rPr>
      </w:pPr>
    </w:p>
    <w:tbl>
      <w:tblPr>
        <w:tblStyle w:val="Tabelacomgrade"/>
        <w:tblW w:w="935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4"/>
      </w:tblGrid>
      <w:tr w:rsidR="00EF26E2" w14:paraId="0542B444" w14:textId="77777777" w:rsidTr="004B0640">
        <w:trPr>
          <w:trHeight w:val="680"/>
          <w:jc w:val="center"/>
        </w:trPr>
        <w:tc>
          <w:tcPr>
            <w:tcW w:w="9354" w:type="dxa"/>
            <w:shd w:val="clear" w:color="auto" w:fill="D9D9D9" w:themeFill="background1" w:themeFillShade="D9"/>
            <w:vAlign w:val="center"/>
          </w:tcPr>
          <w:p w14:paraId="61A63E00" w14:textId="77777777" w:rsidR="00675773" w:rsidRPr="00675773" w:rsidRDefault="00675773" w:rsidP="004B0640">
            <w:pPr>
              <w:pStyle w:val="Corpodetexto"/>
              <w:rPr>
                <w:rFonts w:ascii="Arial" w:hAnsi="Arial" w:cs="Arial"/>
                <w:sz w:val="20"/>
                <w:szCs w:val="28"/>
              </w:rPr>
            </w:pPr>
            <w:r w:rsidRPr="00675773">
              <w:rPr>
                <w:rFonts w:ascii="Arial" w:hAnsi="Arial" w:cs="Arial"/>
                <w:sz w:val="28"/>
                <w:szCs w:val="28"/>
              </w:rPr>
              <w:t>RECIBO DE CONVITE</w:t>
            </w:r>
          </w:p>
          <w:p w14:paraId="41A58095" w14:textId="797493DD" w:rsidR="00810A42" w:rsidRDefault="002807DC" w:rsidP="00C155A2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CONVITE </w:t>
            </w:r>
            <w:r w:rsidRPr="00294E5B">
              <w:rPr>
                <w:rFonts w:ascii="Arial" w:hAnsi="Arial" w:cs="Arial"/>
                <w:sz w:val="28"/>
                <w:szCs w:val="28"/>
              </w:rPr>
              <w:t xml:space="preserve">Nº </w:t>
            </w:r>
            <w:r w:rsidR="00C155A2" w:rsidRPr="00294E5B">
              <w:rPr>
                <w:rFonts w:ascii="Arial" w:hAnsi="Arial" w:cs="Arial"/>
                <w:sz w:val="28"/>
                <w:szCs w:val="28"/>
              </w:rPr>
              <w:t>00</w:t>
            </w:r>
            <w:r w:rsidR="00330802" w:rsidRPr="00294E5B">
              <w:rPr>
                <w:rFonts w:ascii="Arial" w:hAnsi="Arial" w:cs="Arial"/>
                <w:sz w:val="28"/>
                <w:szCs w:val="28"/>
              </w:rPr>
              <w:t>1</w:t>
            </w:r>
            <w:r w:rsidR="000F2472" w:rsidRPr="00294E5B">
              <w:rPr>
                <w:rFonts w:ascii="Arial" w:hAnsi="Arial" w:cs="Arial"/>
                <w:sz w:val="28"/>
                <w:szCs w:val="28"/>
              </w:rPr>
              <w:t>/202</w:t>
            </w:r>
            <w:r w:rsidR="00330802" w:rsidRPr="00294E5B">
              <w:rPr>
                <w:rFonts w:ascii="Arial" w:hAnsi="Arial" w:cs="Arial"/>
                <w:sz w:val="28"/>
                <w:szCs w:val="28"/>
              </w:rPr>
              <w:t>4</w:t>
            </w:r>
            <w:r w:rsidR="00817943" w:rsidRPr="00294E5B">
              <w:rPr>
                <w:rFonts w:ascii="Arial" w:hAnsi="Arial" w:cs="Arial"/>
                <w:sz w:val="28"/>
                <w:szCs w:val="28"/>
              </w:rPr>
              <w:t xml:space="preserve"> –</w:t>
            </w:r>
            <w:r w:rsidR="001931B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10A42">
              <w:rPr>
                <w:rFonts w:ascii="Arial" w:hAnsi="Arial" w:cs="Arial"/>
                <w:sz w:val="28"/>
                <w:szCs w:val="28"/>
              </w:rPr>
              <w:t xml:space="preserve">PROCESSO Nº </w:t>
            </w:r>
            <w:r w:rsidR="00330802">
              <w:rPr>
                <w:rFonts w:ascii="Arial" w:hAnsi="Arial" w:cs="Arial"/>
                <w:sz w:val="28"/>
                <w:szCs w:val="28"/>
              </w:rPr>
              <w:t>136/2024</w:t>
            </w:r>
          </w:p>
        </w:tc>
      </w:tr>
    </w:tbl>
    <w:p w14:paraId="6B0A49E6" w14:textId="77777777" w:rsidR="00EF26E2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04C1FB6A" w14:textId="77777777" w:rsidR="002807DC" w:rsidRPr="004A686F" w:rsidRDefault="002807DC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20D6B28E" w14:textId="77777777" w:rsidR="002807DC" w:rsidRDefault="002807DC" w:rsidP="005276F9">
      <w:pPr>
        <w:pStyle w:val="Corpodetexto"/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14:paraId="44A2E2A4" w14:textId="3B4AF977" w:rsidR="00CC3061" w:rsidRPr="00C155A2" w:rsidRDefault="002807DC" w:rsidP="00C155A2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4201C3">
        <w:rPr>
          <w:rFonts w:ascii="Arial" w:hAnsi="Arial" w:cs="Arial"/>
        </w:rPr>
        <w:t>RECEBEMOS 01 (uma) via do original do</w:t>
      </w:r>
      <w:r w:rsidR="00634967" w:rsidRPr="004201C3">
        <w:rPr>
          <w:rFonts w:ascii="Arial" w:hAnsi="Arial" w:cs="Arial"/>
        </w:rPr>
        <w:t xml:space="preserve"> </w:t>
      </w:r>
      <w:r w:rsidR="00CC3061" w:rsidRPr="004201C3">
        <w:rPr>
          <w:rFonts w:ascii="Arial" w:hAnsi="Arial" w:cs="Arial"/>
          <w:b/>
        </w:rPr>
        <w:t>CONVITE Nº</w:t>
      </w:r>
      <w:r w:rsidRPr="004201C3">
        <w:rPr>
          <w:rFonts w:ascii="Arial" w:hAnsi="Arial" w:cs="Arial"/>
          <w:b/>
        </w:rPr>
        <w:t xml:space="preserve"> </w:t>
      </w:r>
      <w:r w:rsidR="00330802">
        <w:rPr>
          <w:rFonts w:ascii="Arial" w:hAnsi="Arial" w:cs="Arial"/>
          <w:b/>
        </w:rPr>
        <w:t>001/2024</w:t>
      </w:r>
      <w:r w:rsidR="00DC1C02" w:rsidRPr="004201C3">
        <w:rPr>
          <w:rFonts w:ascii="Arial" w:hAnsi="Arial" w:cs="Arial"/>
        </w:rPr>
        <w:t>, Processo</w:t>
      </w:r>
      <w:r w:rsidR="00CC3061" w:rsidRPr="004201C3">
        <w:rPr>
          <w:rFonts w:ascii="Arial" w:hAnsi="Arial" w:cs="Arial"/>
          <w:b/>
        </w:rPr>
        <w:t xml:space="preserve"> Administrativo nº </w:t>
      </w:r>
      <w:r w:rsidR="00330802">
        <w:rPr>
          <w:rFonts w:ascii="Arial" w:hAnsi="Arial" w:cs="Arial"/>
          <w:b/>
        </w:rPr>
        <w:t>136/2024</w:t>
      </w:r>
      <w:r w:rsidR="00CC3061" w:rsidRPr="004201C3">
        <w:rPr>
          <w:rFonts w:ascii="Arial" w:hAnsi="Arial" w:cs="Arial"/>
        </w:rPr>
        <w:t>,</w:t>
      </w:r>
      <w:r w:rsidR="00D63090">
        <w:rPr>
          <w:rFonts w:ascii="Arial" w:hAnsi="Arial" w:cs="Arial"/>
        </w:rPr>
        <w:t xml:space="preserve"> que tem por objeto a </w:t>
      </w:r>
      <w:r w:rsidR="004201C3" w:rsidRPr="004201C3">
        <w:rPr>
          <w:rFonts w:ascii="Arial" w:hAnsi="Arial" w:cs="Arial"/>
        </w:rPr>
        <w:t>“</w:t>
      </w:r>
      <w:r w:rsidR="00330802" w:rsidRPr="0043256D">
        <w:rPr>
          <w:rFonts w:ascii="Arial" w:hAnsi="Arial" w:cs="Arial"/>
          <w:color w:val="000000"/>
          <w:sz w:val="22"/>
          <w:szCs w:val="22"/>
        </w:rPr>
        <w:t xml:space="preserve">Contratação de pessoa jurídica para prestação de serviços docentes, </w:t>
      </w:r>
      <w:r w:rsidR="00330802" w:rsidRPr="0043256D">
        <w:rPr>
          <w:rFonts w:ascii="Arial" w:hAnsi="Arial" w:cs="Arial"/>
          <w:bCs/>
          <w:color w:val="000000"/>
          <w:sz w:val="22"/>
          <w:szCs w:val="22"/>
        </w:rPr>
        <w:t xml:space="preserve">visando atender o programa educacional “Donas do Agro” </w:t>
      </w:r>
      <w:r w:rsidR="00330802" w:rsidRPr="0043256D">
        <w:rPr>
          <w:rFonts w:ascii="Arial" w:hAnsi="Arial" w:cs="Arial"/>
          <w:color w:val="000000"/>
          <w:sz w:val="22"/>
          <w:szCs w:val="22"/>
        </w:rPr>
        <w:t xml:space="preserve">do </w:t>
      </w:r>
      <w:r w:rsidR="00330802" w:rsidRPr="0043256D">
        <w:rPr>
          <w:rFonts w:ascii="Arial" w:hAnsi="Arial" w:cs="Arial"/>
          <w:b/>
          <w:color w:val="000000"/>
          <w:sz w:val="22"/>
          <w:szCs w:val="22"/>
        </w:rPr>
        <w:t>SENAR-AR/MS</w:t>
      </w:r>
      <w:r w:rsidR="004201C3" w:rsidRPr="004B0640">
        <w:rPr>
          <w:rFonts w:ascii="Arial" w:hAnsi="Arial" w:cs="Arial"/>
        </w:rPr>
        <w:t>”,</w:t>
      </w:r>
      <w:r w:rsidR="004201C3" w:rsidRPr="004201C3">
        <w:rPr>
          <w:rFonts w:ascii="Arial" w:hAnsi="Arial" w:cs="Arial"/>
          <w:b/>
        </w:rPr>
        <w:t xml:space="preserve"> </w:t>
      </w:r>
      <w:r w:rsidR="00096AE4" w:rsidRPr="004201C3">
        <w:rPr>
          <w:rFonts w:ascii="Arial" w:hAnsi="Arial" w:cs="Arial"/>
        </w:rPr>
        <w:t>conforme especificações const</w:t>
      </w:r>
      <w:r w:rsidR="0034127C" w:rsidRPr="004201C3">
        <w:rPr>
          <w:rFonts w:ascii="Arial" w:hAnsi="Arial" w:cs="Arial"/>
        </w:rPr>
        <w:t xml:space="preserve">antes neste Termo de Referência, </w:t>
      </w:r>
      <w:r w:rsidR="00CC3061" w:rsidRPr="004201C3">
        <w:rPr>
          <w:rFonts w:ascii="Arial" w:hAnsi="Arial" w:cs="Arial"/>
        </w:rPr>
        <w:t>com seus respectivos ANEXOS, com data de abertura</w:t>
      </w:r>
      <w:r w:rsidR="004B0640">
        <w:rPr>
          <w:rFonts w:ascii="Arial" w:hAnsi="Arial" w:cs="Arial"/>
        </w:rPr>
        <w:t xml:space="preserve"> designada para dia </w:t>
      </w:r>
      <w:r w:rsidR="00294E5B">
        <w:rPr>
          <w:rFonts w:ascii="Arial" w:hAnsi="Arial" w:cs="Arial"/>
          <w:b/>
        </w:rPr>
        <w:t>29 de novembro de 2024</w:t>
      </w:r>
      <w:r w:rsidR="00CC3061" w:rsidRPr="004201C3">
        <w:rPr>
          <w:rFonts w:ascii="Arial" w:hAnsi="Arial" w:cs="Arial"/>
          <w:b/>
        </w:rPr>
        <w:t>.</w:t>
      </w:r>
    </w:p>
    <w:p w14:paraId="37DD8FA9" w14:textId="77777777" w:rsidR="002807DC" w:rsidRPr="004201C3" w:rsidRDefault="002807DC" w:rsidP="00CC3061">
      <w:pPr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49DD1751" w14:textId="77777777" w:rsidR="002807DC" w:rsidRDefault="002807DC" w:rsidP="002807DC">
      <w:pPr>
        <w:jc w:val="both"/>
        <w:rPr>
          <w:rFonts w:ascii="Arial" w:hAnsi="Arial" w:cs="Arial"/>
        </w:rPr>
      </w:pPr>
    </w:p>
    <w:p w14:paraId="41D45EDC" w14:textId="77777777" w:rsidR="002807DC" w:rsidRDefault="002807DC" w:rsidP="002807DC">
      <w:pPr>
        <w:jc w:val="both"/>
        <w:rPr>
          <w:rFonts w:ascii="Arial" w:hAnsi="Arial" w:cs="Arial"/>
        </w:rPr>
      </w:pPr>
    </w:p>
    <w:p w14:paraId="0B47EEFF" w14:textId="77777777" w:rsidR="002807DC" w:rsidRDefault="002807DC" w:rsidP="002807DC">
      <w:pPr>
        <w:jc w:val="both"/>
        <w:rPr>
          <w:rFonts w:ascii="Arial" w:hAnsi="Arial" w:cs="Arial"/>
        </w:rPr>
      </w:pPr>
    </w:p>
    <w:p w14:paraId="61A874A4" w14:textId="0C8E07D1" w:rsidR="002807DC" w:rsidRDefault="002807DC" w:rsidP="002807D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Recebemos em ____/_____/20</w:t>
      </w:r>
      <w:r w:rsidR="000F2472">
        <w:rPr>
          <w:rFonts w:ascii="Arial" w:hAnsi="Arial" w:cs="Arial"/>
        </w:rPr>
        <w:t>2</w:t>
      </w:r>
      <w:r w:rsidR="004647C2">
        <w:rPr>
          <w:rFonts w:ascii="Arial" w:hAnsi="Arial" w:cs="Arial"/>
        </w:rPr>
        <w:t>x</w:t>
      </w:r>
      <w:r>
        <w:rPr>
          <w:rFonts w:ascii="Arial" w:hAnsi="Arial" w:cs="Arial"/>
        </w:rPr>
        <w:t>.</w:t>
      </w:r>
    </w:p>
    <w:p w14:paraId="168FA6C6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1FFDC2B0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65229BB9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7BBCF47A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1AFBD838" w14:textId="77777777" w:rsidR="004B0640" w:rsidRDefault="004B0640" w:rsidP="002807DC">
      <w:pPr>
        <w:ind w:left="3060"/>
        <w:jc w:val="center"/>
        <w:rPr>
          <w:rFonts w:ascii="Arial" w:hAnsi="Arial" w:cs="Arial"/>
        </w:rPr>
      </w:pPr>
    </w:p>
    <w:p w14:paraId="4AA2A566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5CB017B7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6A8AA344" w14:textId="77777777" w:rsidR="002807DC" w:rsidRDefault="002807DC" w:rsidP="002807DC">
      <w:pPr>
        <w:ind w:left="3060"/>
        <w:jc w:val="center"/>
        <w:rPr>
          <w:rFonts w:ascii="Arial" w:hAnsi="Arial" w:cs="Arial"/>
        </w:rPr>
      </w:pPr>
    </w:p>
    <w:p w14:paraId="63A65519" w14:textId="77777777" w:rsidR="002807DC" w:rsidRDefault="002807DC" w:rsidP="002807D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Carimbo de CNPJ e assinatura</w:t>
      </w:r>
    </w:p>
    <w:p w14:paraId="7F1B8169" w14:textId="77777777" w:rsidR="0072606C" w:rsidRDefault="002807DC" w:rsidP="009152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do representante legal da Empresa e/ou preposto</w:t>
      </w:r>
    </w:p>
    <w:p w14:paraId="5D409779" w14:textId="77777777" w:rsidR="00852680" w:rsidRDefault="00852680" w:rsidP="0091520E">
      <w:pPr>
        <w:jc w:val="center"/>
        <w:rPr>
          <w:rFonts w:ascii="Arial" w:hAnsi="Arial" w:cs="Arial"/>
        </w:rPr>
      </w:pPr>
    </w:p>
    <w:p w14:paraId="11FFE064" w14:textId="77777777" w:rsidR="00852680" w:rsidRDefault="00852680" w:rsidP="0091520E">
      <w:pPr>
        <w:jc w:val="center"/>
        <w:rPr>
          <w:rFonts w:ascii="Arial" w:hAnsi="Arial" w:cs="Arial"/>
        </w:rPr>
      </w:pPr>
    </w:p>
    <w:sectPr w:rsidR="00852680" w:rsidSect="000F2472">
      <w:headerReference w:type="default" r:id="rId8"/>
      <w:footerReference w:type="default" r:id="rId9"/>
      <w:pgSz w:w="11905" w:h="16837" w:code="9"/>
      <w:pgMar w:top="1701" w:right="1134" w:bottom="1134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B9E5D" w14:textId="77777777" w:rsidR="000B3464" w:rsidRDefault="000B3464">
      <w:r>
        <w:separator/>
      </w:r>
    </w:p>
  </w:endnote>
  <w:endnote w:type="continuationSeparator" w:id="0">
    <w:p w14:paraId="61BA5803" w14:textId="77777777" w:rsidR="000B3464" w:rsidRDefault="000B3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37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68"/>
      <w:gridCol w:w="4769"/>
    </w:tblGrid>
    <w:tr w:rsidR="009E4D3F" w:rsidRPr="009E0FA2" w14:paraId="798DE23E" w14:textId="77777777" w:rsidTr="009E4D3F">
      <w:trPr>
        <w:cantSplit/>
        <w:trHeight w:val="283"/>
        <w:jc w:val="center"/>
      </w:trPr>
      <w:tc>
        <w:tcPr>
          <w:tcW w:w="4768" w:type="dxa"/>
          <w:vAlign w:val="center"/>
        </w:tcPr>
        <w:p w14:paraId="0464EECE" w14:textId="00C68E6E" w:rsidR="009E4D3F" w:rsidRPr="00AE604B" w:rsidRDefault="006232AE" w:rsidP="00C155A2">
          <w:pPr>
            <w:pStyle w:val="Rodap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Recibo do Convite</w:t>
          </w:r>
        </w:p>
      </w:tc>
      <w:tc>
        <w:tcPr>
          <w:tcW w:w="4769" w:type="dxa"/>
          <w:vAlign w:val="center"/>
        </w:tcPr>
        <w:p w14:paraId="2F2A01A5" w14:textId="2ED19218" w:rsidR="009E4D3F" w:rsidRPr="00AE604B" w:rsidRDefault="00705BCC" w:rsidP="00B1442C">
          <w:pPr>
            <w:pStyle w:val="Rodap"/>
            <w:jc w:val="right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7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532D536B" w14:textId="77777777" w:rsidR="00DD351A" w:rsidRDefault="00DD351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3F8F5" w14:textId="77777777" w:rsidR="000B3464" w:rsidRDefault="000B3464">
      <w:r>
        <w:separator/>
      </w:r>
    </w:p>
  </w:footnote>
  <w:footnote w:type="continuationSeparator" w:id="0">
    <w:p w14:paraId="26BA659C" w14:textId="77777777" w:rsidR="000B3464" w:rsidRDefault="000B3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57E34" w14:textId="68D3FB5B" w:rsidR="000E0A1E" w:rsidRPr="000F2472" w:rsidRDefault="000F2472" w:rsidP="000F2472">
    <w:pPr>
      <w:pStyle w:val="Cabealho"/>
      <w:jc w:val="center"/>
    </w:pPr>
    <w:r w:rsidRPr="002D4802">
      <w:rPr>
        <w:rFonts w:ascii="Arial" w:hAnsi="Arial" w:cs="Arial"/>
        <w:b/>
        <w:noProof/>
      </w:rPr>
      <w:drawing>
        <wp:inline distT="0" distB="0" distL="0" distR="0" wp14:anchorId="3083625C" wp14:editId="0E658CB7">
          <wp:extent cx="3343275" cy="10477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396" t="17055" r="7396" b="18605"/>
                  <a:stretch>
                    <a:fillRect/>
                  </a:stretch>
                </pic:blipFill>
                <pic:spPr bwMode="auto">
                  <a:xfrm>
                    <a:off x="0" y="0"/>
                    <a:ext cx="334327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33596107">
    <w:abstractNumId w:val="1"/>
  </w:num>
  <w:num w:numId="2" w16cid:durableId="300574210">
    <w:abstractNumId w:val="17"/>
  </w:num>
  <w:num w:numId="3" w16cid:durableId="654843881">
    <w:abstractNumId w:val="14"/>
  </w:num>
  <w:num w:numId="4" w16cid:durableId="1927810013">
    <w:abstractNumId w:val="10"/>
  </w:num>
  <w:num w:numId="5" w16cid:durableId="2066560492">
    <w:abstractNumId w:val="15"/>
  </w:num>
  <w:num w:numId="6" w16cid:durableId="1975720251">
    <w:abstractNumId w:val="12"/>
  </w:num>
  <w:num w:numId="7" w16cid:durableId="272833049">
    <w:abstractNumId w:val="7"/>
  </w:num>
  <w:num w:numId="8" w16cid:durableId="1200049376">
    <w:abstractNumId w:val="13"/>
  </w:num>
  <w:num w:numId="9" w16cid:durableId="622075309">
    <w:abstractNumId w:val="8"/>
  </w:num>
  <w:num w:numId="10" w16cid:durableId="172454980">
    <w:abstractNumId w:val="9"/>
  </w:num>
  <w:num w:numId="11" w16cid:durableId="262306445">
    <w:abstractNumId w:val="11"/>
  </w:num>
  <w:num w:numId="12" w16cid:durableId="742723521">
    <w:abstractNumId w:val="0"/>
  </w:num>
  <w:num w:numId="13" w16cid:durableId="308289487">
    <w:abstractNumId w:val="16"/>
  </w:num>
  <w:num w:numId="14" w16cid:durableId="132443570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5721B"/>
    <w:rsid w:val="00060CC8"/>
    <w:rsid w:val="00061F5E"/>
    <w:rsid w:val="00062093"/>
    <w:rsid w:val="0006279D"/>
    <w:rsid w:val="000708F3"/>
    <w:rsid w:val="00070D5B"/>
    <w:rsid w:val="00073DB3"/>
    <w:rsid w:val="00077269"/>
    <w:rsid w:val="00081870"/>
    <w:rsid w:val="0009087C"/>
    <w:rsid w:val="0009184E"/>
    <w:rsid w:val="0009219F"/>
    <w:rsid w:val="000925EE"/>
    <w:rsid w:val="00092BF1"/>
    <w:rsid w:val="000939A7"/>
    <w:rsid w:val="00093C68"/>
    <w:rsid w:val="000950DD"/>
    <w:rsid w:val="00096AE4"/>
    <w:rsid w:val="000A21E2"/>
    <w:rsid w:val="000A3C72"/>
    <w:rsid w:val="000A4A92"/>
    <w:rsid w:val="000A4C9D"/>
    <w:rsid w:val="000A512C"/>
    <w:rsid w:val="000A61F8"/>
    <w:rsid w:val="000A6558"/>
    <w:rsid w:val="000B0C7B"/>
    <w:rsid w:val="000B3464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0C1"/>
    <w:rsid w:val="000D6153"/>
    <w:rsid w:val="000E0776"/>
    <w:rsid w:val="000E0A1E"/>
    <w:rsid w:val="000E1208"/>
    <w:rsid w:val="000E73E1"/>
    <w:rsid w:val="000F1B98"/>
    <w:rsid w:val="000F2472"/>
    <w:rsid w:val="000F42A4"/>
    <w:rsid w:val="000F53BE"/>
    <w:rsid w:val="000F592F"/>
    <w:rsid w:val="000F7B65"/>
    <w:rsid w:val="001005EA"/>
    <w:rsid w:val="00105C59"/>
    <w:rsid w:val="00106F08"/>
    <w:rsid w:val="00107F70"/>
    <w:rsid w:val="00111A9D"/>
    <w:rsid w:val="0011342E"/>
    <w:rsid w:val="00115A29"/>
    <w:rsid w:val="001268A6"/>
    <w:rsid w:val="001301EB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58BF"/>
    <w:rsid w:val="001818BD"/>
    <w:rsid w:val="00182302"/>
    <w:rsid w:val="00182B02"/>
    <w:rsid w:val="00183BF6"/>
    <w:rsid w:val="001843A4"/>
    <w:rsid w:val="00184BDA"/>
    <w:rsid w:val="00193030"/>
    <w:rsid w:val="001931B2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1279"/>
    <w:rsid w:val="001B4CCC"/>
    <w:rsid w:val="001B5B14"/>
    <w:rsid w:val="001C1585"/>
    <w:rsid w:val="001C489B"/>
    <w:rsid w:val="001C5514"/>
    <w:rsid w:val="001D1A2C"/>
    <w:rsid w:val="001D56A2"/>
    <w:rsid w:val="001E1CF3"/>
    <w:rsid w:val="001E4F7A"/>
    <w:rsid w:val="001E7D80"/>
    <w:rsid w:val="001F13A4"/>
    <w:rsid w:val="001F6D23"/>
    <w:rsid w:val="0020207F"/>
    <w:rsid w:val="0020255D"/>
    <w:rsid w:val="00203603"/>
    <w:rsid w:val="002057AF"/>
    <w:rsid w:val="00211390"/>
    <w:rsid w:val="00217806"/>
    <w:rsid w:val="002223E6"/>
    <w:rsid w:val="0023074D"/>
    <w:rsid w:val="0023178A"/>
    <w:rsid w:val="002331EC"/>
    <w:rsid w:val="0023478C"/>
    <w:rsid w:val="002378E1"/>
    <w:rsid w:val="00242637"/>
    <w:rsid w:val="00243767"/>
    <w:rsid w:val="00244BEC"/>
    <w:rsid w:val="0024723E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07DC"/>
    <w:rsid w:val="002847DE"/>
    <w:rsid w:val="00285A64"/>
    <w:rsid w:val="002923E0"/>
    <w:rsid w:val="00294D1B"/>
    <w:rsid w:val="00294D6F"/>
    <w:rsid w:val="00294E5B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F7C"/>
    <w:rsid w:val="002C383F"/>
    <w:rsid w:val="002C5AE4"/>
    <w:rsid w:val="002C66F0"/>
    <w:rsid w:val="002C697E"/>
    <w:rsid w:val="002C7098"/>
    <w:rsid w:val="002D125A"/>
    <w:rsid w:val="002D3117"/>
    <w:rsid w:val="002D3875"/>
    <w:rsid w:val="002D3B57"/>
    <w:rsid w:val="002D4A4C"/>
    <w:rsid w:val="002E600E"/>
    <w:rsid w:val="002E62D2"/>
    <w:rsid w:val="002F1409"/>
    <w:rsid w:val="002F1575"/>
    <w:rsid w:val="00304CBA"/>
    <w:rsid w:val="00316B26"/>
    <w:rsid w:val="00317F6E"/>
    <w:rsid w:val="00320322"/>
    <w:rsid w:val="0032183A"/>
    <w:rsid w:val="0032197D"/>
    <w:rsid w:val="0032361B"/>
    <w:rsid w:val="00323825"/>
    <w:rsid w:val="00323C7A"/>
    <w:rsid w:val="0032499F"/>
    <w:rsid w:val="0032647F"/>
    <w:rsid w:val="003270BB"/>
    <w:rsid w:val="00330802"/>
    <w:rsid w:val="003323D0"/>
    <w:rsid w:val="00334801"/>
    <w:rsid w:val="0034127C"/>
    <w:rsid w:val="00343D7F"/>
    <w:rsid w:val="0034458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003E"/>
    <w:rsid w:val="00373713"/>
    <w:rsid w:val="003742CE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332"/>
    <w:rsid w:val="003C6A79"/>
    <w:rsid w:val="003D6D92"/>
    <w:rsid w:val="003E20A3"/>
    <w:rsid w:val="003E79DD"/>
    <w:rsid w:val="003F04C3"/>
    <w:rsid w:val="003F12E7"/>
    <w:rsid w:val="003F22A5"/>
    <w:rsid w:val="003F3AA1"/>
    <w:rsid w:val="003F501C"/>
    <w:rsid w:val="00405308"/>
    <w:rsid w:val="00406F6A"/>
    <w:rsid w:val="0041460E"/>
    <w:rsid w:val="0041639A"/>
    <w:rsid w:val="00417677"/>
    <w:rsid w:val="00417FEC"/>
    <w:rsid w:val="004201C3"/>
    <w:rsid w:val="004204DE"/>
    <w:rsid w:val="00424F18"/>
    <w:rsid w:val="00427491"/>
    <w:rsid w:val="00427BF7"/>
    <w:rsid w:val="0043021E"/>
    <w:rsid w:val="00433023"/>
    <w:rsid w:val="00436F9E"/>
    <w:rsid w:val="004374C2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47C2"/>
    <w:rsid w:val="00465743"/>
    <w:rsid w:val="00467610"/>
    <w:rsid w:val="004722B8"/>
    <w:rsid w:val="00472F70"/>
    <w:rsid w:val="00473435"/>
    <w:rsid w:val="004740B3"/>
    <w:rsid w:val="00474E00"/>
    <w:rsid w:val="00474F5B"/>
    <w:rsid w:val="00481468"/>
    <w:rsid w:val="0048571A"/>
    <w:rsid w:val="00491B66"/>
    <w:rsid w:val="00491B8D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0640"/>
    <w:rsid w:val="004B5320"/>
    <w:rsid w:val="004B75E3"/>
    <w:rsid w:val="004B7C82"/>
    <w:rsid w:val="004C0472"/>
    <w:rsid w:val="004C1496"/>
    <w:rsid w:val="004C36AE"/>
    <w:rsid w:val="004C43F5"/>
    <w:rsid w:val="004C723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57AD"/>
    <w:rsid w:val="00505AD1"/>
    <w:rsid w:val="00506314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2E9D"/>
    <w:rsid w:val="006232AE"/>
    <w:rsid w:val="00624C1B"/>
    <w:rsid w:val="00625EB4"/>
    <w:rsid w:val="00625F88"/>
    <w:rsid w:val="006275DB"/>
    <w:rsid w:val="00631AF2"/>
    <w:rsid w:val="00632287"/>
    <w:rsid w:val="006343FE"/>
    <w:rsid w:val="00634967"/>
    <w:rsid w:val="00640674"/>
    <w:rsid w:val="00646CAC"/>
    <w:rsid w:val="00647E39"/>
    <w:rsid w:val="006523DD"/>
    <w:rsid w:val="00655DD6"/>
    <w:rsid w:val="00660757"/>
    <w:rsid w:val="006619DD"/>
    <w:rsid w:val="006651AD"/>
    <w:rsid w:val="0066577E"/>
    <w:rsid w:val="00665AFF"/>
    <w:rsid w:val="006714FC"/>
    <w:rsid w:val="00674F0E"/>
    <w:rsid w:val="00675773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9B7"/>
    <w:rsid w:val="00690F04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D05"/>
    <w:rsid w:val="006D66F2"/>
    <w:rsid w:val="006D764C"/>
    <w:rsid w:val="006E05F9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5BCC"/>
    <w:rsid w:val="00706109"/>
    <w:rsid w:val="00706C0C"/>
    <w:rsid w:val="00711831"/>
    <w:rsid w:val="00711E5D"/>
    <w:rsid w:val="00713699"/>
    <w:rsid w:val="00714001"/>
    <w:rsid w:val="00714155"/>
    <w:rsid w:val="00714E88"/>
    <w:rsid w:val="00715C26"/>
    <w:rsid w:val="007175F3"/>
    <w:rsid w:val="0072098D"/>
    <w:rsid w:val="00721239"/>
    <w:rsid w:val="007228AB"/>
    <w:rsid w:val="00722D70"/>
    <w:rsid w:val="007248A5"/>
    <w:rsid w:val="0072606C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890"/>
    <w:rsid w:val="00756791"/>
    <w:rsid w:val="00757048"/>
    <w:rsid w:val="00760DB7"/>
    <w:rsid w:val="00763DD3"/>
    <w:rsid w:val="0076773C"/>
    <w:rsid w:val="00767E52"/>
    <w:rsid w:val="00772311"/>
    <w:rsid w:val="00772889"/>
    <w:rsid w:val="0077383A"/>
    <w:rsid w:val="0077388E"/>
    <w:rsid w:val="00774EBA"/>
    <w:rsid w:val="0078012D"/>
    <w:rsid w:val="0078208A"/>
    <w:rsid w:val="0078740E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224D"/>
    <w:rsid w:val="007C2E41"/>
    <w:rsid w:val="007C369C"/>
    <w:rsid w:val="007C5051"/>
    <w:rsid w:val="007C573C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1967"/>
    <w:rsid w:val="007F21A9"/>
    <w:rsid w:val="007F3189"/>
    <w:rsid w:val="007F405A"/>
    <w:rsid w:val="007F609D"/>
    <w:rsid w:val="007F7A4D"/>
    <w:rsid w:val="00800599"/>
    <w:rsid w:val="00800DCE"/>
    <w:rsid w:val="00802C64"/>
    <w:rsid w:val="008060B5"/>
    <w:rsid w:val="00810A42"/>
    <w:rsid w:val="00817943"/>
    <w:rsid w:val="00817AD0"/>
    <w:rsid w:val="008214D2"/>
    <w:rsid w:val="00827136"/>
    <w:rsid w:val="00827FF2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52680"/>
    <w:rsid w:val="00860835"/>
    <w:rsid w:val="00863104"/>
    <w:rsid w:val="00865517"/>
    <w:rsid w:val="00865E89"/>
    <w:rsid w:val="008670D4"/>
    <w:rsid w:val="008726B4"/>
    <w:rsid w:val="00876FDD"/>
    <w:rsid w:val="0087791D"/>
    <w:rsid w:val="00881941"/>
    <w:rsid w:val="00881BF8"/>
    <w:rsid w:val="008823CC"/>
    <w:rsid w:val="00882EBE"/>
    <w:rsid w:val="00883B2C"/>
    <w:rsid w:val="008915B4"/>
    <w:rsid w:val="00892FAC"/>
    <w:rsid w:val="008931F1"/>
    <w:rsid w:val="00893E56"/>
    <w:rsid w:val="008958A2"/>
    <w:rsid w:val="00896AE0"/>
    <w:rsid w:val="00896FE2"/>
    <w:rsid w:val="008A0B40"/>
    <w:rsid w:val="008A1F54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D76AF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1520E"/>
    <w:rsid w:val="00922D34"/>
    <w:rsid w:val="00923A96"/>
    <w:rsid w:val="009251A8"/>
    <w:rsid w:val="009255FD"/>
    <w:rsid w:val="009265EA"/>
    <w:rsid w:val="00926B8D"/>
    <w:rsid w:val="009279CE"/>
    <w:rsid w:val="00932FCD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426F"/>
    <w:rsid w:val="009A5567"/>
    <w:rsid w:val="009B14C7"/>
    <w:rsid w:val="009B15B1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ABD"/>
    <w:rsid w:val="009D7113"/>
    <w:rsid w:val="009D72D3"/>
    <w:rsid w:val="009E0F43"/>
    <w:rsid w:val="009E0FA2"/>
    <w:rsid w:val="009E1B12"/>
    <w:rsid w:val="009E35FE"/>
    <w:rsid w:val="009E4092"/>
    <w:rsid w:val="009E4D3F"/>
    <w:rsid w:val="009E52A3"/>
    <w:rsid w:val="009E560C"/>
    <w:rsid w:val="009E7822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26B"/>
    <w:rsid w:val="00A40325"/>
    <w:rsid w:val="00A4115E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E1F"/>
    <w:rsid w:val="00A86C08"/>
    <w:rsid w:val="00A87E25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B0849"/>
    <w:rsid w:val="00AB39AE"/>
    <w:rsid w:val="00AB3E99"/>
    <w:rsid w:val="00AB43E6"/>
    <w:rsid w:val="00AB5B63"/>
    <w:rsid w:val="00AC2400"/>
    <w:rsid w:val="00AC3EFB"/>
    <w:rsid w:val="00AC426E"/>
    <w:rsid w:val="00AC51AF"/>
    <w:rsid w:val="00AD42F1"/>
    <w:rsid w:val="00AD4F93"/>
    <w:rsid w:val="00AD5831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3175"/>
    <w:rsid w:val="00B142C5"/>
    <w:rsid w:val="00B21930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3A50"/>
    <w:rsid w:val="00BB4096"/>
    <w:rsid w:val="00BB5777"/>
    <w:rsid w:val="00BC0F21"/>
    <w:rsid w:val="00BC14D5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07E4E"/>
    <w:rsid w:val="00C11BF0"/>
    <w:rsid w:val="00C155A2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4205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3CA9"/>
    <w:rsid w:val="00C968CE"/>
    <w:rsid w:val="00C977BB"/>
    <w:rsid w:val="00CA0651"/>
    <w:rsid w:val="00CA0D99"/>
    <w:rsid w:val="00CA7673"/>
    <w:rsid w:val="00CB4AFA"/>
    <w:rsid w:val="00CC23B6"/>
    <w:rsid w:val="00CC3061"/>
    <w:rsid w:val="00CC6897"/>
    <w:rsid w:val="00CC6A6E"/>
    <w:rsid w:val="00CD3A31"/>
    <w:rsid w:val="00CD3AAF"/>
    <w:rsid w:val="00CD4354"/>
    <w:rsid w:val="00CD6378"/>
    <w:rsid w:val="00CD7C50"/>
    <w:rsid w:val="00CE208E"/>
    <w:rsid w:val="00CE3E66"/>
    <w:rsid w:val="00CE4531"/>
    <w:rsid w:val="00CE6325"/>
    <w:rsid w:val="00CF1919"/>
    <w:rsid w:val="00CF3010"/>
    <w:rsid w:val="00D001C7"/>
    <w:rsid w:val="00D020CF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40425"/>
    <w:rsid w:val="00D42BFE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1EC9"/>
    <w:rsid w:val="00D62281"/>
    <w:rsid w:val="00D63090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1BAB"/>
    <w:rsid w:val="00DC1C02"/>
    <w:rsid w:val="00DC34A0"/>
    <w:rsid w:val="00DD16A1"/>
    <w:rsid w:val="00DD2DDF"/>
    <w:rsid w:val="00DD351A"/>
    <w:rsid w:val="00DD3CDE"/>
    <w:rsid w:val="00DD4D1C"/>
    <w:rsid w:val="00DD5E8B"/>
    <w:rsid w:val="00DD7D31"/>
    <w:rsid w:val="00DE28FE"/>
    <w:rsid w:val="00DE48EA"/>
    <w:rsid w:val="00DE6E3C"/>
    <w:rsid w:val="00DF306B"/>
    <w:rsid w:val="00DF54D2"/>
    <w:rsid w:val="00DF6708"/>
    <w:rsid w:val="00E00E6F"/>
    <w:rsid w:val="00E0120A"/>
    <w:rsid w:val="00E0156F"/>
    <w:rsid w:val="00E046F5"/>
    <w:rsid w:val="00E1009B"/>
    <w:rsid w:val="00E11B9A"/>
    <w:rsid w:val="00E1240A"/>
    <w:rsid w:val="00E129B0"/>
    <w:rsid w:val="00E136DB"/>
    <w:rsid w:val="00E1498A"/>
    <w:rsid w:val="00E158EF"/>
    <w:rsid w:val="00E20184"/>
    <w:rsid w:val="00E26473"/>
    <w:rsid w:val="00E26743"/>
    <w:rsid w:val="00E275A4"/>
    <w:rsid w:val="00E335F4"/>
    <w:rsid w:val="00E3470B"/>
    <w:rsid w:val="00E43DFB"/>
    <w:rsid w:val="00E46DB7"/>
    <w:rsid w:val="00E502F7"/>
    <w:rsid w:val="00E542CA"/>
    <w:rsid w:val="00E57A58"/>
    <w:rsid w:val="00E64628"/>
    <w:rsid w:val="00E64A69"/>
    <w:rsid w:val="00E6567B"/>
    <w:rsid w:val="00E671FC"/>
    <w:rsid w:val="00E710EE"/>
    <w:rsid w:val="00E72111"/>
    <w:rsid w:val="00E72176"/>
    <w:rsid w:val="00E72624"/>
    <w:rsid w:val="00E72CE4"/>
    <w:rsid w:val="00E7337A"/>
    <w:rsid w:val="00E73A04"/>
    <w:rsid w:val="00E74B0D"/>
    <w:rsid w:val="00E77AB4"/>
    <w:rsid w:val="00E82D49"/>
    <w:rsid w:val="00E82FA1"/>
    <w:rsid w:val="00E843C3"/>
    <w:rsid w:val="00E858BB"/>
    <w:rsid w:val="00E937A2"/>
    <w:rsid w:val="00E93912"/>
    <w:rsid w:val="00E9394C"/>
    <w:rsid w:val="00E9660C"/>
    <w:rsid w:val="00E96A4A"/>
    <w:rsid w:val="00EA7E19"/>
    <w:rsid w:val="00EC4C8B"/>
    <w:rsid w:val="00EC4E65"/>
    <w:rsid w:val="00EC66A7"/>
    <w:rsid w:val="00EC6DFA"/>
    <w:rsid w:val="00EC71BC"/>
    <w:rsid w:val="00EC72A2"/>
    <w:rsid w:val="00ED1F84"/>
    <w:rsid w:val="00ED3B32"/>
    <w:rsid w:val="00ED43E6"/>
    <w:rsid w:val="00ED5917"/>
    <w:rsid w:val="00ED7179"/>
    <w:rsid w:val="00EE1995"/>
    <w:rsid w:val="00EE1BF7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131F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7BB9"/>
    <w:rsid w:val="00F31218"/>
    <w:rsid w:val="00F32AB7"/>
    <w:rsid w:val="00F34CEB"/>
    <w:rsid w:val="00F40301"/>
    <w:rsid w:val="00F42D07"/>
    <w:rsid w:val="00F442B3"/>
    <w:rsid w:val="00F44603"/>
    <w:rsid w:val="00F466D7"/>
    <w:rsid w:val="00F47078"/>
    <w:rsid w:val="00F522D7"/>
    <w:rsid w:val="00F52DB9"/>
    <w:rsid w:val="00F55111"/>
    <w:rsid w:val="00F56C29"/>
    <w:rsid w:val="00F601AD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B7B0D"/>
    <w:rsid w:val="00FC096F"/>
    <w:rsid w:val="00FC0A70"/>
    <w:rsid w:val="00FC4796"/>
    <w:rsid w:val="00FC56E2"/>
    <w:rsid w:val="00FD12BE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0D98DC"/>
  <w15:docId w15:val="{22A39093-3409-43C7-B176-5064DA120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05ACB-41DF-48D4-AD2F-8611BAC18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512</Characters>
  <Application>Microsoft Office Word</Application>
  <DocSecurity>0</DocSecurity>
  <Lines>32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2</cp:revision>
  <cp:lastPrinted>2018-03-09T14:59:00Z</cp:lastPrinted>
  <dcterms:created xsi:type="dcterms:W3CDTF">2024-11-25T18:25:00Z</dcterms:created>
  <dcterms:modified xsi:type="dcterms:W3CDTF">2024-11-25T18:25:00Z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09f6ebfbd21ffb21382f3235c8f7524165e39ed962ff654c23623e8db134e169</vt:lpwstr>
  </property>
</Properties>
</file>